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4B5A5" w14:textId="77777777" w:rsidR="00874C0F" w:rsidRPr="00747E70" w:rsidRDefault="00874C0F">
      <w:pPr>
        <w:spacing w:after="0" w:line="240" w:lineRule="auto"/>
        <w:rPr>
          <w:rFonts w:cs="Calibri"/>
          <w:b/>
          <w:bCs/>
        </w:rPr>
      </w:pPr>
    </w:p>
    <w:p w14:paraId="6DEBC79A" w14:textId="099F181D" w:rsidR="00CD6352" w:rsidRPr="00863D55" w:rsidRDefault="002176F5" w:rsidP="004648D5">
      <w:pPr>
        <w:spacing w:after="0" w:line="240" w:lineRule="auto"/>
        <w:jc w:val="right"/>
        <w:rPr>
          <w:rFonts w:cs="Calibri"/>
          <w:bCs/>
        </w:rPr>
      </w:pPr>
      <w:r w:rsidRPr="00863D55">
        <w:rPr>
          <w:rFonts w:cs="Calibri"/>
          <w:bCs/>
        </w:rPr>
        <w:t xml:space="preserve">Załącznik nr </w:t>
      </w:r>
      <w:r w:rsidR="003C4451">
        <w:rPr>
          <w:rFonts w:cs="Calibri"/>
          <w:bCs/>
        </w:rPr>
        <w:t>3</w:t>
      </w:r>
      <w:r w:rsidR="004470D0" w:rsidRPr="00863D55">
        <w:rPr>
          <w:rFonts w:cs="Calibri"/>
          <w:bCs/>
        </w:rPr>
        <w:t xml:space="preserve"> </w:t>
      </w:r>
      <w:r w:rsidR="007012FF" w:rsidRPr="00863D55">
        <w:rPr>
          <w:rFonts w:cs="Calibri"/>
          <w:bCs/>
        </w:rPr>
        <w:t>do SWZ</w:t>
      </w:r>
    </w:p>
    <w:p w14:paraId="09554839" w14:textId="77777777" w:rsidR="00292DBB" w:rsidRPr="00747E70" w:rsidRDefault="00CD6352" w:rsidP="00CD6352">
      <w:pPr>
        <w:rPr>
          <w:rFonts w:cs="Calibri"/>
        </w:rPr>
      </w:pPr>
      <w:r w:rsidRPr="00747E70">
        <w:rPr>
          <w:rFonts w:cs="Calibri"/>
        </w:rPr>
        <w:t>…………………………………</w:t>
      </w:r>
    </w:p>
    <w:p w14:paraId="27C06E21" w14:textId="1579ED5C" w:rsidR="00CD6352" w:rsidRPr="00747E70" w:rsidRDefault="00EB6FFB" w:rsidP="00292DBB">
      <w:pPr>
        <w:ind w:left="284"/>
        <w:rPr>
          <w:rFonts w:cs="Calibri"/>
        </w:rPr>
      </w:pPr>
      <w:r>
        <w:rPr>
          <w:rFonts w:cs="Calibri"/>
        </w:rPr>
        <w:t>Firma</w:t>
      </w:r>
    </w:p>
    <w:p w14:paraId="1C4D9D0A" w14:textId="77777777" w:rsidR="002F30DB" w:rsidRDefault="002F30DB" w:rsidP="000D0B3C">
      <w:pPr>
        <w:spacing w:after="0" w:line="240" w:lineRule="auto"/>
        <w:jc w:val="both"/>
        <w:rPr>
          <w:rFonts w:cs="Calibri"/>
        </w:rPr>
      </w:pPr>
    </w:p>
    <w:p w14:paraId="18153145" w14:textId="77777777" w:rsidR="00EB6FFB" w:rsidRPr="00747E70" w:rsidRDefault="00EB6FFB" w:rsidP="000D0B3C">
      <w:pPr>
        <w:spacing w:after="0" w:line="240" w:lineRule="auto"/>
        <w:jc w:val="both"/>
        <w:rPr>
          <w:rFonts w:cs="Calibri"/>
        </w:rPr>
      </w:pPr>
    </w:p>
    <w:p w14:paraId="7ECF4EB5" w14:textId="00806F46" w:rsidR="00F85B68" w:rsidRPr="00747E70" w:rsidRDefault="003D6EC1" w:rsidP="00747E70">
      <w:pPr>
        <w:spacing w:after="0" w:line="360" w:lineRule="auto"/>
        <w:rPr>
          <w:rFonts w:cs="Calibri"/>
        </w:rPr>
      </w:pPr>
      <w:r w:rsidRPr="00747E70">
        <w:rPr>
          <w:rFonts w:cs="Calibri"/>
        </w:rPr>
        <w:t>Dotyczy</w:t>
      </w:r>
      <w:r w:rsidR="00292DBB" w:rsidRPr="00747E70">
        <w:rPr>
          <w:rFonts w:cs="Calibri"/>
        </w:rPr>
        <w:t xml:space="preserve">: </w:t>
      </w:r>
    </w:p>
    <w:p w14:paraId="6F6879FB" w14:textId="77777777" w:rsidR="003C4451" w:rsidRPr="003C4451" w:rsidRDefault="003C4451" w:rsidP="003C4451">
      <w:pPr>
        <w:spacing w:after="0" w:line="240" w:lineRule="auto"/>
        <w:ind w:left="142"/>
        <w:jc w:val="both"/>
        <w:rPr>
          <w:rFonts w:eastAsia="Times New Roman" w:cs="Calibri"/>
          <w:b/>
          <w:lang w:eastAsia="pl-PL"/>
        </w:rPr>
      </w:pPr>
      <w:r w:rsidRPr="003C4451">
        <w:rPr>
          <w:rFonts w:eastAsia="Times New Roman" w:cs="Calibri"/>
          <w:b/>
          <w:lang w:eastAsia="pl-PL"/>
        </w:rPr>
        <w:t>Budowa sieci wodociągowej i kanalizacji sanitarnej w ul. Rakowskiej, Sosnowej w m. Łubowo.</w:t>
      </w:r>
    </w:p>
    <w:p w14:paraId="161C9157" w14:textId="77777777" w:rsidR="003C4451" w:rsidRPr="003C4451" w:rsidRDefault="003C4451" w:rsidP="003C4451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</w:p>
    <w:p w14:paraId="73969B55" w14:textId="77777777" w:rsidR="00C85AA8" w:rsidRPr="00747E70" w:rsidRDefault="00C85AA8" w:rsidP="00295593">
      <w:pPr>
        <w:spacing w:after="0" w:line="360" w:lineRule="auto"/>
        <w:rPr>
          <w:rFonts w:cs="Calibri"/>
          <w:b/>
          <w:lang w:eastAsia="pl-PL"/>
        </w:rPr>
      </w:pPr>
    </w:p>
    <w:p w14:paraId="4C68037C" w14:textId="70442BCD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braku podstaw do wykluczenia</w:t>
      </w:r>
    </w:p>
    <w:p w14:paraId="432E2663" w14:textId="5C837B41" w:rsidR="00C94DD1" w:rsidRPr="00747E70" w:rsidRDefault="00C94DD1" w:rsidP="00C94DD1">
      <w:pPr>
        <w:spacing w:after="0"/>
        <w:rPr>
          <w:rFonts w:cs="Calibri"/>
        </w:rPr>
      </w:pPr>
    </w:p>
    <w:p w14:paraId="42716E6D" w14:textId="126F3D78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nie podlegam wykluczeniu z postępowania na podstawie regulaminu Zamawiającego.</w:t>
      </w:r>
    </w:p>
    <w:p w14:paraId="46B7772F" w14:textId="77777777" w:rsidR="00C94DD1" w:rsidRPr="00747E70" w:rsidRDefault="00C94DD1" w:rsidP="00C94DD1">
      <w:pPr>
        <w:spacing w:after="0"/>
        <w:rPr>
          <w:rFonts w:cs="Calibri"/>
        </w:rPr>
      </w:pPr>
    </w:p>
    <w:p w14:paraId="79F8CF9E" w14:textId="77777777" w:rsidR="00C94DD1" w:rsidRPr="00747E70" w:rsidRDefault="00C94DD1" w:rsidP="00EF66F0">
      <w:pPr>
        <w:spacing w:after="0"/>
        <w:jc w:val="center"/>
        <w:rPr>
          <w:rFonts w:cs="Calibri"/>
        </w:rPr>
      </w:pPr>
    </w:p>
    <w:p w14:paraId="289B0A2E" w14:textId="3325A969" w:rsidR="00C94DD1" w:rsidRPr="00747E70" w:rsidRDefault="00C94DD1" w:rsidP="00C94DD1">
      <w:pPr>
        <w:spacing w:after="0"/>
        <w:rPr>
          <w:rFonts w:cs="Calibri"/>
        </w:rPr>
      </w:pPr>
    </w:p>
    <w:p w14:paraId="6EF2D81B" w14:textId="5B2643B9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  <w:t xml:space="preserve">  </w:t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75596BCE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46E0EBEC" w14:textId="3DC7A137" w:rsidR="00C94DD1" w:rsidRPr="00747E70" w:rsidRDefault="00C94DD1" w:rsidP="00C94DD1">
      <w:pPr>
        <w:spacing w:after="0"/>
        <w:rPr>
          <w:rFonts w:cs="Calibri"/>
        </w:rPr>
      </w:pPr>
    </w:p>
    <w:p w14:paraId="2E8084B6" w14:textId="137009C5" w:rsidR="00C94DD1" w:rsidRPr="00747E70" w:rsidRDefault="00C94DD1" w:rsidP="00C94DD1">
      <w:pPr>
        <w:spacing w:after="0"/>
        <w:rPr>
          <w:rFonts w:cs="Calibri"/>
        </w:rPr>
      </w:pPr>
    </w:p>
    <w:p w14:paraId="65618AB1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6A128FBD" w14:textId="534AE229" w:rsidR="00C94DD1" w:rsidRPr="00747E70" w:rsidRDefault="00C94DD1" w:rsidP="00C94DD1">
      <w:pPr>
        <w:pStyle w:val="Akapitzlist"/>
        <w:numPr>
          <w:ilvl w:val="0"/>
          <w:numId w:val="53"/>
        </w:numPr>
        <w:spacing w:after="0"/>
        <w:jc w:val="center"/>
        <w:rPr>
          <w:rFonts w:cs="Calibri"/>
          <w:b/>
          <w:bCs/>
        </w:rPr>
      </w:pPr>
      <w:r w:rsidRPr="00747E70">
        <w:rPr>
          <w:rFonts w:cs="Calibri"/>
          <w:b/>
          <w:bCs/>
        </w:rPr>
        <w:t>Oświadczenie o spełnieniu warunków udziału w postępowaniu</w:t>
      </w:r>
    </w:p>
    <w:p w14:paraId="65212950" w14:textId="51029214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776BA63E" w14:textId="2F40D515" w:rsidR="00C94DD1" w:rsidRPr="00747E70" w:rsidRDefault="00C94DD1" w:rsidP="00C94DD1">
      <w:pPr>
        <w:spacing w:after="0"/>
        <w:rPr>
          <w:rFonts w:cs="Calibri"/>
        </w:rPr>
      </w:pPr>
      <w:r w:rsidRPr="00747E70">
        <w:rPr>
          <w:rFonts w:cs="Calibri"/>
        </w:rPr>
        <w:t>Przystępując do udziału w postępowaniu o zamówienie publiczne oświadczam, że spełniam warunki udziału w post</w:t>
      </w:r>
      <w:r w:rsidR="009962B8" w:rsidRPr="00747E70">
        <w:rPr>
          <w:rFonts w:cs="Calibri"/>
        </w:rPr>
        <w:t>ę</w:t>
      </w:r>
      <w:r w:rsidRPr="00747E70">
        <w:rPr>
          <w:rFonts w:cs="Calibri"/>
        </w:rPr>
        <w:t>powaniu.</w:t>
      </w:r>
    </w:p>
    <w:p w14:paraId="007EEB79" w14:textId="77777777" w:rsidR="00C94DD1" w:rsidRPr="00747E70" w:rsidRDefault="00C94DD1" w:rsidP="00C94DD1">
      <w:pPr>
        <w:spacing w:after="0"/>
        <w:jc w:val="center"/>
        <w:rPr>
          <w:rFonts w:cs="Calibri"/>
        </w:rPr>
      </w:pPr>
    </w:p>
    <w:p w14:paraId="1F9FF80E" w14:textId="77777777" w:rsidR="00C94DD1" w:rsidRPr="00747E70" w:rsidRDefault="00C94DD1" w:rsidP="00C94DD1">
      <w:pPr>
        <w:spacing w:after="0"/>
        <w:rPr>
          <w:rFonts w:cs="Calibri"/>
        </w:rPr>
      </w:pPr>
    </w:p>
    <w:p w14:paraId="56FBE3A9" w14:textId="6937F090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</w:t>
      </w:r>
      <w:r w:rsidRPr="00747E70">
        <w:rPr>
          <w:rFonts w:eastAsia="Times New Roman" w:cs="Calibri"/>
          <w:lang w:eastAsia="pl-PL"/>
        </w:rPr>
        <w:t xml:space="preserve">     </w:t>
      </w:r>
      <w:r w:rsidRPr="00747E70">
        <w:rPr>
          <w:rFonts w:eastAsia="Times New Roman" w:cs="Calibri"/>
          <w:lang w:eastAsia="pl-PL"/>
        </w:rPr>
        <w:tab/>
        <w:t xml:space="preserve">……….…………………………..                             </w:t>
      </w:r>
    </w:p>
    <w:p w14:paraId="1859BB8A" w14:textId="77777777" w:rsidR="00C94DD1" w:rsidRPr="00747E70" w:rsidRDefault="00C94DD1" w:rsidP="00C94DD1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p w14:paraId="3009083B" w14:textId="77777777" w:rsidR="00EF66F0" w:rsidRPr="00747E70" w:rsidRDefault="00EF66F0" w:rsidP="00EF66F0">
      <w:pPr>
        <w:rPr>
          <w:rFonts w:cs="Calibri"/>
          <w:b/>
        </w:rPr>
      </w:pPr>
    </w:p>
    <w:p w14:paraId="042F84C1" w14:textId="196ED5A4" w:rsidR="00A1434E" w:rsidRPr="00747E70" w:rsidRDefault="00C94DD1" w:rsidP="00EF66F0">
      <w:pPr>
        <w:pStyle w:val="Akapitzlist"/>
        <w:numPr>
          <w:ilvl w:val="0"/>
          <w:numId w:val="53"/>
        </w:numPr>
        <w:jc w:val="center"/>
        <w:rPr>
          <w:rFonts w:cs="Calibri"/>
          <w:b/>
        </w:rPr>
      </w:pPr>
      <w:r w:rsidRPr="00747E70">
        <w:rPr>
          <w:rFonts w:cs="Calibri"/>
          <w:b/>
        </w:rPr>
        <w:t>I</w:t>
      </w:r>
      <w:r w:rsidR="00EF66F0" w:rsidRPr="00747E70">
        <w:rPr>
          <w:rFonts w:cs="Calibri"/>
          <w:b/>
        </w:rPr>
        <w:t>nformacja w związku z poleganiem na zasobach innych podmiotów</w:t>
      </w:r>
    </w:p>
    <w:p w14:paraId="2E048162" w14:textId="07D0DF32" w:rsidR="00EF66F0" w:rsidRPr="00747E70" w:rsidRDefault="00EF66F0" w:rsidP="00A1434E">
      <w:pPr>
        <w:jc w:val="both"/>
        <w:rPr>
          <w:rFonts w:cs="Calibri"/>
        </w:rPr>
      </w:pPr>
      <w:r w:rsidRPr="00747E70">
        <w:rPr>
          <w:rFonts w:cs="Calibri"/>
        </w:rPr>
        <w:t xml:space="preserve">Oświadczam, że w celu wykazania spełniania warunków udziału w postępowaniu, określonych przez </w:t>
      </w:r>
      <w:r w:rsidR="00C94DD1" w:rsidRPr="00747E70">
        <w:rPr>
          <w:rFonts w:cs="Calibri"/>
        </w:rPr>
        <w:t>Z</w:t>
      </w:r>
      <w:r w:rsidRPr="00747E70">
        <w:rPr>
          <w:rFonts w:cs="Calibri"/>
        </w:rPr>
        <w:t xml:space="preserve">amawiającego w </w:t>
      </w:r>
      <w:r w:rsidR="000D0B3C" w:rsidRPr="00747E70">
        <w:rPr>
          <w:rFonts w:cs="Calibri"/>
          <w:b/>
        </w:rPr>
        <w:t>§ 5</w:t>
      </w:r>
      <w:r w:rsidR="0080486E" w:rsidRPr="00747E70">
        <w:rPr>
          <w:rFonts w:cs="Calibri"/>
          <w:b/>
        </w:rPr>
        <w:t xml:space="preserve"> </w:t>
      </w:r>
      <w:r w:rsidRPr="00747E70">
        <w:rPr>
          <w:rFonts w:cs="Calibri"/>
          <w:b/>
        </w:rPr>
        <w:t>SWZ</w:t>
      </w:r>
      <w:r w:rsidRPr="00747E70">
        <w:rPr>
          <w:rFonts w:cs="Calibri"/>
        </w:rPr>
        <w:t>, polegam na zasobach następujących podmiotów: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……………………</w:t>
      </w:r>
      <w:r w:rsidR="00171B48" w:rsidRPr="00747E70">
        <w:rPr>
          <w:rFonts w:cs="Calibri"/>
        </w:rPr>
        <w:t>………………………………………………………………</w:t>
      </w:r>
      <w:r w:rsidRPr="00747E70">
        <w:rPr>
          <w:rFonts w:cs="Calibri"/>
        </w:rPr>
        <w:t>…………</w:t>
      </w:r>
      <w:r w:rsidR="00747E70">
        <w:rPr>
          <w:rFonts w:cs="Calibri"/>
        </w:rPr>
        <w:t>…………………………………………………….</w:t>
      </w:r>
      <w:r w:rsidRPr="00747E70">
        <w:rPr>
          <w:rFonts w:cs="Calibri"/>
        </w:rPr>
        <w:t>……,w</w:t>
      </w:r>
      <w:r w:rsidR="002D28FC" w:rsidRPr="00747E70">
        <w:rPr>
          <w:rFonts w:cs="Calibri"/>
        </w:rPr>
        <w:t xml:space="preserve"> </w:t>
      </w:r>
      <w:r w:rsidRPr="00747E70">
        <w:rPr>
          <w:rFonts w:cs="Calibri"/>
        </w:rPr>
        <w:t>następującym</w:t>
      </w:r>
      <w:r w:rsidR="00747E70">
        <w:rPr>
          <w:rFonts w:cs="Calibri"/>
        </w:rPr>
        <w:t xml:space="preserve"> </w:t>
      </w:r>
      <w:r w:rsidRPr="00747E70">
        <w:rPr>
          <w:rFonts w:cs="Calibri"/>
        </w:rPr>
        <w:t>zakresie:…………</w:t>
      </w:r>
      <w:r w:rsidR="00171B48" w:rsidRPr="00747E70">
        <w:rPr>
          <w:rFonts w:cs="Calibri"/>
        </w:rPr>
        <w:t>…………………………</w:t>
      </w:r>
      <w:r w:rsidRPr="00747E70">
        <w:rPr>
          <w:rFonts w:cs="Calibri"/>
        </w:rPr>
        <w:t>…</w:t>
      </w:r>
      <w:r w:rsidR="00171B48" w:rsidRPr="00747E70">
        <w:rPr>
          <w:rFonts w:cs="Calibri"/>
        </w:rPr>
        <w:t>………………</w:t>
      </w:r>
      <w:r w:rsidR="00747E70">
        <w:rPr>
          <w:rFonts w:cs="Calibri"/>
        </w:rPr>
        <w:t>……………..</w:t>
      </w:r>
      <w:r w:rsidR="00171B48" w:rsidRPr="00747E70">
        <w:rPr>
          <w:rFonts w:cs="Calibri"/>
        </w:rPr>
        <w:t>…………………………………………..</w:t>
      </w:r>
    </w:p>
    <w:p w14:paraId="7DE458F3" w14:textId="77777777" w:rsidR="00CD6352" w:rsidRPr="00747E70" w:rsidRDefault="00CD6352" w:rsidP="00CD6352">
      <w:pPr>
        <w:rPr>
          <w:rFonts w:cs="Calibri"/>
          <w:b/>
        </w:rPr>
      </w:pPr>
    </w:p>
    <w:p w14:paraId="6796F46D" w14:textId="77777777" w:rsidR="00874C0F" w:rsidRPr="00747E70" w:rsidRDefault="00874C0F" w:rsidP="00C94DD1">
      <w:pPr>
        <w:tabs>
          <w:tab w:val="left" w:pos="1530"/>
          <w:tab w:val="left" w:pos="1710"/>
        </w:tabs>
        <w:suppressAutoHyphens/>
        <w:spacing w:before="57" w:after="57" w:line="200" w:lineRule="atLeast"/>
        <w:jc w:val="both"/>
        <w:rPr>
          <w:rFonts w:eastAsia="Times New Roman" w:cs="Calibri"/>
          <w:b/>
          <w:bCs/>
          <w:i/>
          <w:iCs/>
          <w:lang w:eastAsia="ar-SA"/>
        </w:rPr>
      </w:pPr>
    </w:p>
    <w:p w14:paraId="252BDF0D" w14:textId="1EF62CAD" w:rsidR="00C32758" w:rsidRPr="00747E70" w:rsidRDefault="00C32758" w:rsidP="00171B48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………………………………                                   </w:t>
      </w:r>
      <w:r w:rsidR="00A1434E" w:rsidRPr="00747E70">
        <w:rPr>
          <w:rFonts w:eastAsia="Times New Roman" w:cs="Calibri"/>
          <w:lang w:eastAsia="pl-PL"/>
        </w:rPr>
        <w:tab/>
      </w:r>
      <w:r w:rsidRPr="00747E70">
        <w:rPr>
          <w:rFonts w:eastAsia="Times New Roman" w:cs="Calibri"/>
          <w:lang w:eastAsia="pl-PL"/>
        </w:rPr>
        <w:t xml:space="preserve">     </w:t>
      </w:r>
      <w:r w:rsidR="00171B48" w:rsidRPr="00747E70">
        <w:rPr>
          <w:rFonts w:eastAsia="Times New Roman" w:cs="Calibri"/>
          <w:lang w:eastAsia="pl-PL"/>
        </w:rPr>
        <w:tab/>
      </w:r>
      <w:r w:rsidR="00E05434">
        <w:rPr>
          <w:rFonts w:eastAsia="Times New Roman" w:cs="Calibri"/>
          <w:lang w:eastAsia="pl-PL"/>
        </w:rPr>
        <w:t xml:space="preserve">                </w:t>
      </w:r>
      <w:r w:rsidRPr="00747E70">
        <w:rPr>
          <w:rFonts w:eastAsia="Times New Roman" w:cs="Calibri"/>
          <w:lang w:eastAsia="pl-PL"/>
        </w:rPr>
        <w:t>………</w:t>
      </w:r>
      <w:r w:rsidR="00171B48" w:rsidRPr="00747E70">
        <w:rPr>
          <w:rFonts w:eastAsia="Times New Roman" w:cs="Calibri"/>
          <w:lang w:eastAsia="pl-PL"/>
        </w:rPr>
        <w:t>.</w:t>
      </w:r>
      <w:r w:rsidRPr="00747E70">
        <w:rPr>
          <w:rFonts w:eastAsia="Times New Roman" w:cs="Calibri"/>
          <w:lang w:eastAsia="pl-PL"/>
        </w:rPr>
        <w:t xml:space="preserve">…………………………..                             </w:t>
      </w:r>
    </w:p>
    <w:p w14:paraId="1F18CD51" w14:textId="77777777" w:rsidR="00FA609A" w:rsidRPr="00747E70" w:rsidRDefault="00C32758" w:rsidP="00EF66F0">
      <w:pPr>
        <w:widowControl w:val="0"/>
        <w:autoSpaceDE w:val="0"/>
        <w:autoSpaceDN w:val="0"/>
        <w:adjustRightInd w:val="0"/>
        <w:spacing w:after="0" w:line="240" w:lineRule="auto"/>
        <w:ind w:left="360" w:hanging="180"/>
        <w:rPr>
          <w:rFonts w:eastAsia="Times New Roman" w:cs="Calibri"/>
          <w:lang w:eastAsia="pl-PL"/>
        </w:rPr>
      </w:pPr>
      <w:r w:rsidRPr="00747E70">
        <w:rPr>
          <w:rFonts w:eastAsia="Times New Roman" w:cs="Calibri"/>
          <w:lang w:eastAsia="pl-PL"/>
        </w:rPr>
        <w:t xml:space="preserve">     Miejscowość i data                                                                    Upoważniony przedstawiciel</w:t>
      </w:r>
    </w:p>
    <w:sectPr w:rsidR="00FA609A" w:rsidRPr="00747E70" w:rsidSect="00123DC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7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60621" w14:textId="77777777" w:rsidR="00B36CB7" w:rsidRDefault="00B36CB7">
      <w:pPr>
        <w:spacing w:after="0" w:line="240" w:lineRule="auto"/>
      </w:pPr>
      <w:r>
        <w:separator/>
      </w:r>
    </w:p>
  </w:endnote>
  <w:endnote w:type="continuationSeparator" w:id="0">
    <w:p w14:paraId="1B306087" w14:textId="77777777" w:rsidR="00B36CB7" w:rsidRDefault="00B36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TE15A7548t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87BA6" w14:textId="77777777" w:rsidR="00874C0F" w:rsidRDefault="00874C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9C48A1" w14:textId="77777777" w:rsidR="00874C0F" w:rsidRDefault="00874C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EE761" w14:textId="77777777" w:rsidR="00874C0F" w:rsidRDefault="00874C0F">
    <w:pPr>
      <w:tabs>
        <w:tab w:val="left" w:pos="717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40FD0" w14:textId="77777777" w:rsidR="00874C0F" w:rsidRDefault="00874C0F">
    <w:pPr>
      <w:pStyle w:val="Stopka"/>
      <w:jc w:val="right"/>
      <w:rPr>
        <w:rFonts w:ascii="Cambria" w:hAnsi="Cambria"/>
        <w:sz w:val="20"/>
      </w:rPr>
    </w:pPr>
    <w:r>
      <w:rPr>
        <w:rFonts w:ascii="Cambria" w:hAnsi="Cambria"/>
        <w:sz w:val="20"/>
      </w:rPr>
      <w:t xml:space="preserve">str. </w:t>
    </w:r>
    <w:r>
      <w:rPr>
        <w:sz w:val="20"/>
      </w:rPr>
      <w:fldChar w:fldCharType="begin"/>
    </w:r>
    <w:r>
      <w:rPr>
        <w:sz w:val="20"/>
      </w:rPr>
      <w:instrText xml:space="preserve"> PAGE    \* MERGEFORMAT </w:instrText>
    </w:r>
    <w:r>
      <w:rPr>
        <w:sz w:val="20"/>
      </w:rPr>
      <w:fldChar w:fldCharType="separate"/>
    </w:r>
    <w:r>
      <w:rPr>
        <w:rFonts w:ascii="Cambria" w:hAnsi="Cambria"/>
        <w:noProof/>
        <w:sz w:val="20"/>
      </w:rPr>
      <w:t>1</w:t>
    </w:r>
    <w:r>
      <w:rPr>
        <w:sz w:val="20"/>
      </w:rPr>
      <w:fldChar w:fldCharType="end"/>
    </w:r>
  </w:p>
  <w:p w14:paraId="567F886F" w14:textId="77777777" w:rsidR="00874C0F" w:rsidRDefault="00874C0F">
    <w:pPr>
      <w:jc w:val="center"/>
      <w:rPr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95CDE" w14:textId="77777777" w:rsidR="00B36CB7" w:rsidRDefault="00B36CB7">
      <w:pPr>
        <w:spacing w:after="0" w:line="240" w:lineRule="auto"/>
      </w:pPr>
      <w:r>
        <w:separator/>
      </w:r>
    </w:p>
  </w:footnote>
  <w:footnote w:type="continuationSeparator" w:id="0">
    <w:p w14:paraId="44906354" w14:textId="77777777" w:rsidR="00B36CB7" w:rsidRDefault="00B36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737BB" w14:textId="77777777" w:rsidR="00C738D3" w:rsidRDefault="00C738D3" w:rsidP="00C738D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6EAC3" w14:textId="77777777" w:rsidR="00874C0F" w:rsidRDefault="00874C0F">
    <w:pPr>
      <w:rPr>
        <w:b/>
        <w:bCs/>
        <w:sz w:val="16"/>
        <w:szCs w:val="16"/>
      </w:rPr>
    </w:pPr>
  </w:p>
  <w:p w14:paraId="14290ADE" w14:textId="77777777" w:rsidR="00874C0F" w:rsidRDefault="00874C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E9DC6452"/>
    <w:name w:val="WW8Num1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  <w:rPr>
        <w:b w:val="0"/>
      </w:rPr>
    </w:lvl>
  </w:abstractNum>
  <w:abstractNum w:abstractNumId="1" w15:restartNumberingAfterBreak="0">
    <w:nsid w:val="00000003"/>
    <w:multiLevelType w:val="singleLevel"/>
    <w:tmpl w:val="32625B9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2" w15:restartNumberingAfterBreak="0">
    <w:nsid w:val="00000005"/>
    <w:multiLevelType w:val="singleLevel"/>
    <w:tmpl w:val="7402F7D4"/>
    <w:name w:val="WW8Num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</w:rPr>
    </w:lvl>
    <w:lvl w:ilvl="3">
      <w:start w:val="1"/>
      <w:numFmt w:val="lowerLetter"/>
      <w:lvlText w:val="%4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1"/>
    <w:multiLevelType w:val="singleLevel"/>
    <w:tmpl w:val="00000011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9" w15:restartNumberingAfterBreak="0">
    <w:nsid w:val="00000012"/>
    <w:multiLevelType w:val="multilevel"/>
    <w:tmpl w:val="8D42C548"/>
    <w:name w:val="WW8Num18"/>
    <w:lvl w:ilvl="0">
      <w:start w:val="3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1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1" w15:restartNumberingAfterBreak="0">
    <w:nsid w:val="00000015"/>
    <w:multiLevelType w:val="multilevel"/>
    <w:tmpl w:val="A13C258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2">
      <w:start w:val="1"/>
      <w:numFmt w:val="bullet"/>
      <w:lvlText w:val=""/>
      <w:lvlJc w:val="left"/>
      <w:pPr>
        <w:tabs>
          <w:tab w:val="num" w:pos="1980"/>
        </w:tabs>
        <w:ind w:left="2338" w:hanging="358"/>
      </w:pPr>
      <w:rPr>
        <w:rFonts w:ascii="Symbol" w:hAnsi="Symbol" w:cs="Times New Roman"/>
        <w:sz w:val="24"/>
      </w:rPr>
    </w:lvl>
    <w:lvl w:ilvl="3">
      <w:start w:val="6"/>
      <w:numFmt w:val="upperRoman"/>
      <w:lvlText w:val="%4."/>
      <w:lvlJc w:val="left"/>
      <w:pPr>
        <w:tabs>
          <w:tab w:val="num" w:pos="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B"/>
    <w:multiLevelType w:val="multilevel"/>
    <w:tmpl w:val="55FC1816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4" w15:restartNumberingAfterBreak="0">
    <w:nsid w:val="00000023"/>
    <w:multiLevelType w:val="singleLevel"/>
    <w:tmpl w:val="00000023"/>
    <w:name w:val="WW8Num38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5"/>
    <w:multiLevelType w:val="singleLevel"/>
    <w:tmpl w:val="00000025"/>
    <w:name w:val="WW8Num40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7" w15:restartNumberingAfterBreak="0">
    <w:nsid w:val="00000027"/>
    <w:multiLevelType w:val="singleLevel"/>
    <w:tmpl w:val="00000027"/>
    <w:name w:val="WW8Num42"/>
    <w:lvl w:ilvl="0">
      <w:start w:val="1"/>
      <w:numFmt w:val="decimal"/>
      <w:lvlText w:val="%1)"/>
      <w:lvlJc w:val="left"/>
      <w:pPr>
        <w:tabs>
          <w:tab w:val="num" w:pos="2484"/>
        </w:tabs>
        <w:ind w:left="2484" w:hanging="360"/>
      </w:pPr>
    </w:lvl>
  </w:abstractNum>
  <w:abstractNum w:abstractNumId="18" w15:restartNumberingAfterBreak="0">
    <w:nsid w:val="0000002B"/>
    <w:multiLevelType w:val="singleLevel"/>
    <w:tmpl w:val="0000002B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</w:rPr>
    </w:lvl>
  </w:abstractNum>
  <w:abstractNum w:abstractNumId="19" w15:restartNumberingAfterBreak="0">
    <w:nsid w:val="0000002D"/>
    <w:multiLevelType w:val="multilevel"/>
    <w:tmpl w:val="A39C3E92"/>
    <w:name w:val="WW8Num48"/>
    <w:lvl w:ilvl="0">
      <w:start w:val="2"/>
      <w:numFmt w:val="decimal"/>
      <w:lvlText w:val="%1."/>
      <w:lvlJc w:val="left"/>
      <w:pPr>
        <w:tabs>
          <w:tab w:val="num" w:pos="1"/>
        </w:tabs>
        <w:ind w:left="721" w:hanging="360"/>
      </w:pPr>
      <w:rPr>
        <w:rFonts w:ascii="Times New Roman" w:hAnsi="Times New Roman" w:cs="Times New Roman" w:hint="default"/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"/>
        </w:tabs>
        <w:ind w:left="548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"/>
        </w:tabs>
        <w:ind w:left="10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"/>
        </w:tabs>
        <w:ind w:left="144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"/>
        </w:tabs>
        <w:ind w:left="1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"/>
        </w:tabs>
        <w:ind w:left="2161" w:hanging="1800"/>
      </w:pPr>
      <w:rPr>
        <w:rFonts w:hint="default"/>
      </w:rPr>
    </w:lvl>
  </w:abstractNum>
  <w:abstractNum w:abstractNumId="20" w15:restartNumberingAfterBreak="0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" w15:restartNumberingAfterBreak="0">
    <w:nsid w:val="00921BFA"/>
    <w:multiLevelType w:val="hybridMultilevel"/>
    <w:tmpl w:val="6CB619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01401C4E"/>
    <w:multiLevelType w:val="multilevel"/>
    <w:tmpl w:val="DC7619A4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2510352"/>
    <w:multiLevelType w:val="hybridMultilevel"/>
    <w:tmpl w:val="036CA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454271C"/>
    <w:multiLevelType w:val="hybridMultilevel"/>
    <w:tmpl w:val="3B1E7D5C"/>
    <w:name w:val="WW8Num48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051D50DD"/>
    <w:multiLevelType w:val="multilevel"/>
    <w:tmpl w:val="FF9235A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olor w:val="000000"/>
        <w:sz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6B5057E"/>
    <w:multiLevelType w:val="singleLevel"/>
    <w:tmpl w:val="67D6D8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</w:abstractNum>
  <w:abstractNum w:abstractNumId="27" w15:restartNumberingAfterBreak="0">
    <w:nsid w:val="09B81073"/>
    <w:multiLevelType w:val="multilevel"/>
    <w:tmpl w:val="0FFEC3CC"/>
    <w:lvl w:ilvl="0">
      <w:start w:val="5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TE15A7548t00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8" w15:restartNumberingAfterBreak="0">
    <w:nsid w:val="0A7E3B1D"/>
    <w:multiLevelType w:val="hybridMultilevel"/>
    <w:tmpl w:val="7FEA9B94"/>
    <w:lvl w:ilvl="0" w:tplc="0C684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D7F6D13"/>
    <w:multiLevelType w:val="hybridMultilevel"/>
    <w:tmpl w:val="67D6D9BC"/>
    <w:name w:val="WW8Num111"/>
    <w:lvl w:ilvl="0" w:tplc="0415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15242EE4"/>
    <w:multiLevelType w:val="multilevel"/>
    <w:tmpl w:val="CE58AE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160C6D24"/>
    <w:multiLevelType w:val="multilevel"/>
    <w:tmpl w:val="8EB8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2" w15:restartNumberingAfterBreak="0">
    <w:nsid w:val="17B12774"/>
    <w:multiLevelType w:val="singleLevel"/>
    <w:tmpl w:val="C7B040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3" w15:restartNumberingAfterBreak="0">
    <w:nsid w:val="18244462"/>
    <w:multiLevelType w:val="multilevel"/>
    <w:tmpl w:val="FF142DB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00000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4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95C0AAD"/>
    <w:multiLevelType w:val="multilevel"/>
    <w:tmpl w:val="08FCE9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20AD3EBC"/>
    <w:multiLevelType w:val="multilevel"/>
    <w:tmpl w:val="CA800940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97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1CE0468"/>
    <w:multiLevelType w:val="hybridMultilevel"/>
    <w:tmpl w:val="729C3FEE"/>
    <w:lvl w:ilvl="0" w:tplc="9DE4D9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ind w:left="1440" w:hanging="360"/>
      </w:pPr>
    </w:lvl>
    <w:lvl w:ilvl="2" w:tplc="04150005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D03CFF"/>
    <w:multiLevelType w:val="singleLevel"/>
    <w:tmpl w:val="48F2D1FC"/>
    <w:lvl w:ilvl="0">
      <w:start w:val="1"/>
      <w:numFmt w:val="lowerLetter"/>
      <w:lvlText w:val="%1)"/>
      <w:lvlJc w:val="left"/>
      <w:pPr>
        <w:tabs>
          <w:tab w:val="num" w:pos="794"/>
        </w:tabs>
        <w:ind w:left="794" w:hanging="454"/>
      </w:pPr>
      <w:rPr>
        <w:rFonts w:hint="default"/>
      </w:rPr>
    </w:lvl>
  </w:abstractNum>
  <w:abstractNum w:abstractNumId="38" w15:restartNumberingAfterBreak="0">
    <w:nsid w:val="23AF35C2"/>
    <w:multiLevelType w:val="singleLevel"/>
    <w:tmpl w:val="619610B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39" w15:restartNumberingAfterBreak="0">
    <w:nsid w:val="278A0CDF"/>
    <w:multiLevelType w:val="hybridMultilevel"/>
    <w:tmpl w:val="DEFCFD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BB3322F"/>
    <w:multiLevelType w:val="multilevel"/>
    <w:tmpl w:val="1EB0BE98"/>
    <w:name w:val="WW8Num182"/>
    <w:lvl w:ilvl="0">
      <w:start w:val="4"/>
      <w:numFmt w:val="decimal"/>
      <w:lvlText w:val="%1."/>
      <w:lvlJc w:val="left"/>
      <w:pPr>
        <w:tabs>
          <w:tab w:val="num" w:pos="1448"/>
        </w:tabs>
        <w:ind w:left="1448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8" w:hanging="1800"/>
      </w:pPr>
      <w:rPr>
        <w:rFonts w:hint="default"/>
      </w:rPr>
    </w:lvl>
  </w:abstractNum>
  <w:abstractNum w:abstractNumId="41" w15:restartNumberingAfterBreak="0">
    <w:nsid w:val="2E437602"/>
    <w:multiLevelType w:val="singleLevel"/>
    <w:tmpl w:val="DD5256A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2" w15:restartNumberingAfterBreak="0">
    <w:nsid w:val="30A61178"/>
    <w:multiLevelType w:val="hybridMultilevel"/>
    <w:tmpl w:val="B1A23CF2"/>
    <w:lvl w:ilvl="0" w:tplc="6F9AC9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D066AD"/>
    <w:multiLevelType w:val="hybridMultilevel"/>
    <w:tmpl w:val="82962ECC"/>
    <w:name w:val="WW8Num18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0D518DA"/>
    <w:multiLevelType w:val="hybridMultilevel"/>
    <w:tmpl w:val="0BD66736"/>
    <w:lvl w:ilvl="0" w:tplc="DFFA2AEE">
      <w:start w:val="7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F97A66"/>
    <w:multiLevelType w:val="hybridMultilevel"/>
    <w:tmpl w:val="CB6467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57D2FF6"/>
    <w:multiLevelType w:val="singleLevel"/>
    <w:tmpl w:val="D02A5A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47" w15:restartNumberingAfterBreak="0">
    <w:nsid w:val="3638355F"/>
    <w:multiLevelType w:val="multilevel"/>
    <w:tmpl w:val="442A5D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6FB77DC"/>
    <w:multiLevelType w:val="hybridMultilevel"/>
    <w:tmpl w:val="703ABDFE"/>
    <w:lvl w:ilvl="0" w:tplc="90CED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629A4C20">
      <w:numFmt w:val="none"/>
      <w:lvlText w:val=""/>
      <w:lvlJc w:val="left"/>
      <w:pPr>
        <w:tabs>
          <w:tab w:val="num" w:pos="360"/>
        </w:tabs>
      </w:pPr>
    </w:lvl>
    <w:lvl w:ilvl="2" w:tplc="DED665CA">
      <w:numFmt w:val="none"/>
      <w:lvlText w:val=""/>
      <w:lvlJc w:val="left"/>
      <w:pPr>
        <w:tabs>
          <w:tab w:val="num" w:pos="360"/>
        </w:tabs>
      </w:pPr>
    </w:lvl>
    <w:lvl w:ilvl="3" w:tplc="63B0DCD0">
      <w:numFmt w:val="none"/>
      <w:lvlText w:val=""/>
      <w:lvlJc w:val="left"/>
      <w:pPr>
        <w:tabs>
          <w:tab w:val="num" w:pos="360"/>
        </w:tabs>
      </w:pPr>
    </w:lvl>
    <w:lvl w:ilvl="4" w:tplc="956AAB92">
      <w:numFmt w:val="none"/>
      <w:lvlText w:val=""/>
      <w:lvlJc w:val="left"/>
      <w:pPr>
        <w:tabs>
          <w:tab w:val="num" w:pos="360"/>
        </w:tabs>
      </w:pPr>
    </w:lvl>
    <w:lvl w:ilvl="5" w:tplc="96B041DC">
      <w:numFmt w:val="none"/>
      <w:lvlText w:val=""/>
      <w:lvlJc w:val="left"/>
      <w:pPr>
        <w:tabs>
          <w:tab w:val="num" w:pos="360"/>
        </w:tabs>
      </w:pPr>
    </w:lvl>
    <w:lvl w:ilvl="6" w:tplc="F99453D6">
      <w:numFmt w:val="none"/>
      <w:lvlText w:val=""/>
      <w:lvlJc w:val="left"/>
      <w:pPr>
        <w:tabs>
          <w:tab w:val="num" w:pos="360"/>
        </w:tabs>
      </w:pPr>
    </w:lvl>
    <w:lvl w:ilvl="7" w:tplc="CFEC148C">
      <w:numFmt w:val="none"/>
      <w:lvlText w:val=""/>
      <w:lvlJc w:val="left"/>
      <w:pPr>
        <w:tabs>
          <w:tab w:val="num" w:pos="360"/>
        </w:tabs>
      </w:pPr>
    </w:lvl>
    <w:lvl w:ilvl="8" w:tplc="B9C2EDF2">
      <w:numFmt w:val="none"/>
      <w:lvlText w:val=""/>
      <w:lvlJc w:val="left"/>
      <w:pPr>
        <w:tabs>
          <w:tab w:val="num" w:pos="360"/>
        </w:tabs>
      </w:pPr>
    </w:lvl>
  </w:abstractNum>
  <w:abstractNum w:abstractNumId="49" w15:restartNumberingAfterBreak="0">
    <w:nsid w:val="3AD35FC0"/>
    <w:multiLevelType w:val="hybridMultilevel"/>
    <w:tmpl w:val="34B8CEC6"/>
    <w:lvl w:ilvl="0" w:tplc="254E8EAA">
      <w:start w:val="1"/>
      <w:numFmt w:val="upperRoman"/>
      <w:pStyle w:val="Nagwek9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886E7F7A" w:tentative="1">
      <w:start w:val="1"/>
      <w:numFmt w:val="lowerLetter"/>
      <w:lvlText w:val="%2."/>
      <w:lvlJc w:val="left"/>
      <w:pPr>
        <w:ind w:left="1440" w:hanging="360"/>
      </w:pPr>
    </w:lvl>
    <w:lvl w:ilvl="2" w:tplc="CB005C9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D77331"/>
    <w:multiLevelType w:val="hybridMultilevel"/>
    <w:tmpl w:val="F9863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AE190B"/>
    <w:multiLevelType w:val="hybridMultilevel"/>
    <w:tmpl w:val="03D43142"/>
    <w:lvl w:ilvl="0" w:tplc="CDF4B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94F792">
      <w:numFmt w:val="none"/>
      <w:lvlText w:val=""/>
      <w:lvlJc w:val="left"/>
      <w:pPr>
        <w:tabs>
          <w:tab w:val="num" w:pos="0"/>
        </w:tabs>
      </w:pPr>
    </w:lvl>
    <w:lvl w:ilvl="2" w:tplc="690A3786">
      <w:numFmt w:val="none"/>
      <w:lvlText w:val=""/>
      <w:lvlJc w:val="left"/>
      <w:pPr>
        <w:tabs>
          <w:tab w:val="num" w:pos="0"/>
        </w:tabs>
      </w:pPr>
    </w:lvl>
    <w:lvl w:ilvl="3" w:tplc="5CDE2F68">
      <w:numFmt w:val="none"/>
      <w:lvlText w:val=""/>
      <w:lvlJc w:val="left"/>
      <w:pPr>
        <w:tabs>
          <w:tab w:val="num" w:pos="0"/>
        </w:tabs>
      </w:pPr>
    </w:lvl>
    <w:lvl w:ilvl="4" w:tplc="1B46BBE6">
      <w:numFmt w:val="none"/>
      <w:lvlText w:val=""/>
      <w:lvlJc w:val="left"/>
      <w:pPr>
        <w:tabs>
          <w:tab w:val="num" w:pos="0"/>
        </w:tabs>
      </w:pPr>
    </w:lvl>
    <w:lvl w:ilvl="5" w:tplc="FCD05E22">
      <w:numFmt w:val="none"/>
      <w:lvlText w:val=""/>
      <w:lvlJc w:val="left"/>
      <w:pPr>
        <w:tabs>
          <w:tab w:val="num" w:pos="0"/>
        </w:tabs>
      </w:pPr>
    </w:lvl>
    <w:lvl w:ilvl="6" w:tplc="CD3E4186">
      <w:numFmt w:val="none"/>
      <w:lvlText w:val=""/>
      <w:lvlJc w:val="left"/>
      <w:pPr>
        <w:tabs>
          <w:tab w:val="num" w:pos="0"/>
        </w:tabs>
      </w:pPr>
    </w:lvl>
    <w:lvl w:ilvl="7" w:tplc="FF74B78C">
      <w:numFmt w:val="none"/>
      <w:lvlText w:val=""/>
      <w:lvlJc w:val="left"/>
      <w:pPr>
        <w:tabs>
          <w:tab w:val="num" w:pos="0"/>
        </w:tabs>
      </w:pPr>
    </w:lvl>
    <w:lvl w:ilvl="8" w:tplc="FC90ABDA">
      <w:numFmt w:val="none"/>
      <w:lvlText w:val=""/>
      <w:lvlJc w:val="left"/>
      <w:pPr>
        <w:tabs>
          <w:tab w:val="num" w:pos="0"/>
        </w:tabs>
      </w:pPr>
    </w:lvl>
  </w:abstractNum>
  <w:abstractNum w:abstractNumId="52" w15:restartNumberingAfterBreak="0">
    <w:nsid w:val="434C0868"/>
    <w:multiLevelType w:val="multilevel"/>
    <w:tmpl w:val="7A7A05B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3" w15:restartNumberingAfterBreak="0">
    <w:nsid w:val="489138CA"/>
    <w:multiLevelType w:val="hybridMultilevel"/>
    <w:tmpl w:val="669AAD0A"/>
    <w:lvl w:ilvl="0" w:tplc="80D4D4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B66C9"/>
    <w:multiLevelType w:val="singleLevel"/>
    <w:tmpl w:val="272C505A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b w:val="0"/>
        <w:i w:val="0"/>
        <w:sz w:val="24"/>
      </w:rPr>
    </w:lvl>
  </w:abstractNum>
  <w:abstractNum w:abstractNumId="55" w15:restartNumberingAfterBreak="0">
    <w:nsid w:val="594739C6"/>
    <w:multiLevelType w:val="multilevel"/>
    <w:tmpl w:val="4E5A55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BD6652E"/>
    <w:multiLevelType w:val="multilevel"/>
    <w:tmpl w:val="C83649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754"/>
        </w:tabs>
        <w:ind w:left="2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508"/>
        </w:tabs>
        <w:ind w:left="5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02"/>
        </w:tabs>
        <w:ind w:left="7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656"/>
        </w:tabs>
        <w:ind w:left="10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0"/>
        </w:tabs>
        <w:ind w:left="1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04"/>
        </w:tabs>
        <w:ind w:left="15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198"/>
        </w:tabs>
        <w:ind w:left="18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952"/>
        </w:tabs>
        <w:ind w:left="20952" w:hanging="1800"/>
      </w:pPr>
      <w:rPr>
        <w:rFonts w:hint="default"/>
      </w:rPr>
    </w:lvl>
  </w:abstractNum>
  <w:abstractNum w:abstractNumId="57" w15:restartNumberingAfterBreak="0">
    <w:nsid w:val="5F7E2A68"/>
    <w:multiLevelType w:val="multilevel"/>
    <w:tmpl w:val="51629958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610425E8"/>
    <w:multiLevelType w:val="singleLevel"/>
    <w:tmpl w:val="A1A6FB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59" w15:restartNumberingAfterBreak="0">
    <w:nsid w:val="64793E1B"/>
    <w:multiLevelType w:val="multilevel"/>
    <w:tmpl w:val="B446937A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0" w15:restartNumberingAfterBreak="0">
    <w:nsid w:val="655D7CBD"/>
    <w:multiLevelType w:val="multilevel"/>
    <w:tmpl w:val="4540F9F4"/>
    <w:name w:val="WW8Num302"/>
    <w:lvl w:ilvl="0">
      <w:start w:val="1"/>
      <w:numFmt w:val="lowerLetter"/>
      <w:lvlText w:val="%1)"/>
      <w:lvlJc w:val="left"/>
      <w:pPr>
        <w:tabs>
          <w:tab w:val="num" w:pos="1400"/>
        </w:tabs>
        <w:ind w:left="140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910291"/>
    <w:multiLevelType w:val="hybridMultilevel"/>
    <w:tmpl w:val="7BEED9DE"/>
    <w:lvl w:ilvl="0" w:tplc="2EF00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1CA060" w:tentative="1">
      <w:start w:val="1"/>
      <w:numFmt w:val="lowerLetter"/>
      <w:lvlText w:val="%2."/>
      <w:lvlJc w:val="left"/>
      <w:pPr>
        <w:ind w:left="1440" w:hanging="360"/>
      </w:pPr>
    </w:lvl>
    <w:lvl w:ilvl="2" w:tplc="1EC6D294" w:tentative="1">
      <w:start w:val="1"/>
      <w:numFmt w:val="lowerRoman"/>
      <w:lvlText w:val="%3."/>
      <w:lvlJc w:val="right"/>
      <w:pPr>
        <w:ind w:left="2160" w:hanging="180"/>
      </w:pPr>
    </w:lvl>
    <w:lvl w:ilvl="3" w:tplc="19C61AD6" w:tentative="1">
      <w:start w:val="1"/>
      <w:numFmt w:val="decimal"/>
      <w:lvlText w:val="%4."/>
      <w:lvlJc w:val="left"/>
      <w:pPr>
        <w:ind w:left="2880" w:hanging="360"/>
      </w:pPr>
    </w:lvl>
    <w:lvl w:ilvl="4" w:tplc="FBD22B6A" w:tentative="1">
      <w:start w:val="1"/>
      <w:numFmt w:val="lowerLetter"/>
      <w:lvlText w:val="%5."/>
      <w:lvlJc w:val="left"/>
      <w:pPr>
        <w:ind w:left="3600" w:hanging="360"/>
      </w:pPr>
    </w:lvl>
    <w:lvl w:ilvl="5" w:tplc="0A407810" w:tentative="1">
      <w:start w:val="1"/>
      <w:numFmt w:val="lowerRoman"/>
      <w:lvlText w:val="%6."/>
      <w:lvlJc w:val="right"/>
      <w:pPr>
        <w:ind w:left="4320" w:hanging="180"/>
      </w:pPr>
    </w:lvl>
    <w:lvl w:ilvl="6" w:tplc="743A6F62" w:tentative="1">
      <w:start w:val="1"/>
      <w:numFmt w:val="decimal"/>
      <w:lvlText w:val="%7."/>
      <w:lvlJc w:val="left"/>
      <w:pPr>
        <w:ind w:left="5040" w:hanging="360"/>
      </w:pPr>
    </w:lvl>
    <w:lvl w:ilvl="7" w:tplc="6F8E3D02" w:tentative="1">
      <w:start w:val="1"/>
      <w:numFmt w:val="lowerLetter"/>
      <w:lvlText w:val="%8."/>
      <w:lvlJc w:val="left"/>
      <w:pPr>
        <w:ind w:left="5760" w:hanging="360"/>
      </w:pPr>
    </w:lvl>
    <w:lvl w:ilvl="8" w:tplc="CF58E6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8F5437"/>
    <w:multiLevelType w:val="singleLevel"/>
    <w:tmpl w:val="0E7027D2"/>
    <w:lvl w:ilvl="0">
      <w:start w:val="2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color w:val="auto"/>
        <w:sz w:val="24"/>
      </w:rPr>
    </w:lvl>
  </w:abstractNum>
  <w:abstractNum w:abstractNumId="63" w15:restartNumberingAfterBreak="0">
    <w:nsid w:val="73140F2D"/>
    <w:multiLevelType w:val="hybridMultilevel"/>
    <w:tmpl w:val="B2CE25F8"/>
    <w:lvl w:ilvl="0" w:tplc="EBBAF3FE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CF2A3D"/>
    <w:multiLevelType w:val="singleLevel"/>
    <w:tmpl w:val="6F30F4D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</w:abstractNum>
  <w:abstractNum w:abstractNumId="65" w15:restartNumberingAfterBreak="0">
    <w:nsid w:val="7A155AB5"/>
    <w:multiLevelType w:val="hybridMultilevel"/>
    <w:tmpl w:val="F338322E"/>
    <w:lvl w:ilvl="0" w:tplc="23361764">
      <w:start w:val="1"/>
      <w:numFmt w:val="decimal"/>
      <w:lvlText w:val="%1)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1" w:tplc="99B40464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C4186E96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F9C6D004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B37C1BEA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6966F220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4D5E8714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71AE9126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DC625A92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66" w15:restartNumberingAfterBreak="0">
    <w:nsid w:val="7BA42709"/>
    <w:multiLevelType w:val="multilevel"/>
    <w:tmpl w:val="F8AC7B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D2F547A"/>
    <w:multiLevelType w:val="hybridMultilevel"/>
    <w:tmpl w:val="AF141C84"/>
    <w:lvl w:ilvl="0" w:tplc="D7069B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1499C6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AD8A2416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AB8E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AA6D92C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6001FB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154AF54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E36CAE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C1442D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8" w15:restartNumberingAfterBreak="0">
    <w:nsid w:val="7E887740"/>
    <w:multiLevelType w:val="hybridMultilevel"/>
    <w:tmpl w:val="0B2030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F6B7A56"/>
    <w:multiLevelType w:val="multilevel"/>
    <w:tmpl w:val="29F27DC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  <w:color w:val="auto"/>
      </w:rPr>
    </w:lvl>
    <w:lvl w:ilvl="1">
      <w:start w:val="2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0" w15:restartNumberingAfterBreak="0">
    <w:nsid w:val="7FB92EDE"/>
    <w:multiLevelType w:val="multilevel"/>
    <w:tmpl w:val="BBBA7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68097309">
    <w:abstractNumId w:val="51"/>
  </w:num>
  <w:num w:numId="2" w16cid:durableId="930816499">
    <w:abstractNumId w:val="48"/>
  </w:num>
  <w:num w:numId="3" w16cid:durableId="1563980190">
    <w:abstractNumId w:val="31"/>
  </w:num>
  <w:num w:numId="4" w16cid:durableId="1941909247">
    <w:abstractNumId w:val="59"/>
  </w:num>
  <w:num w:numId="5" w16cid:durableId="1500804819">
    <w:abstractNumId w:val="20"/>
  </w:num>
  <w:num w:numId="6" w16cid:durableId="986669158">
    <w:abstractNumId w:val="61"/>
  </w:num>
  <w:num w:numId="7" w16cid:durableId="204415998">
    <w:abstractNumId w:val="70"/>
  </w:num>
  <w:num w:numId="8" w16cid:durableId="7634857">
    <w:abstractNumId w:val="62"/>
  </w:num>
  <w:num w:numId="9" w16cid:durableId="861745926">
    <w:abstractNumId w:val="69"/>
  </w:num>
  <w:num w:numId="10" w16cid:durableId="85660270">
    <w:abstractNumId w:val="49"/>
  </w:num>
  <w:num w:numId="11" w16cid:durableId="787088776">
    <w:abstractNumId w:val="28"/>
  </w:num>
  <w:num w:numId="12" w16cid:durableId="1602448210">
    <w:abstractNumId w:val="11"/>
  </w:num>
  <w:num w:numId="13" w16cid:durableId="916595957">
    <w:abstractNumId w:val="58"/>
  </w:num>
  <w:num w:numId="14" w16cid:durableId="542135853">
    <w:abstractNumId w:val="38"/>
  </w:num>
  <w:num w:numId="15" w16cid:durableId="2091002325">
    <w:abstractNumId w:val="54"/>
  </w:num>
  <w:num w:numId="16" w16cid:durableId="38478869">
    <w:abstractNumId w:val="32"/>
  </w:num>
  <w:num w:numId="17" w16cid:durableId="1619141768">
    <w:abstractNumId w:val="41"/>
  </w:num>
  <w:num w:numId="18" w16cid:durableId="779302351">
    <w:abstractNumId w:val="26"/>
  </w:num>
  <w:num w:numId="19" w16cid:durableId="2045398842">
    <w:abstractNumId w:val="64"/>
  </w:num>
  <w:num w:numId="20" w16cid:durableId="2134326149">
    <w:abstractNumId w:val="46"/>
  </w:num>
  <w:num w:numId="21" w16cid:durableId="1007051573">
    <w:abstractNumId w:val="22"/>
  </w:num>
  <w:num w:numId="22" w16cid:durableId="257295398">
    <w:abstractNumId w:val="35"/>
  </w:num>
  <w:num w:numId="23" w16cid:durableId="195779477">
    <w:abstractNumId w:val="25"/>
  </w:num>
  <w:num w:numId="24" w16cid:durableId="1258556402">
    <w:abstractNumId w:val="34"/>
  </w:num>
  <w:num w:numId="25" w16cid:durableId="1011297095">
    <w:abstractNumId w:val="33"/>
  </w:num>
  <w:num w:numId="26" w16cid:durableId="776295489">
    <w:abstractNumId w:val="66"/>
  </w:num>
  <w:num w:numId="27" w16cid:durableId="1781754898">
    <w:abstractNumId w:val="60"/>
  </w:num>
  <w:num w:numId="28" w16cid:durableId="1311321577">
    <w:abstractNumId w:val="47"/>
  </w:num>
  <w:num w:numId="29" w16cid:durableId="777989521">
    <w:abstractNumId w:val="37"/>
  </w:num>
  <w:num w:numId="30" w16cid:durableId="1651788667">
    <w:abstractNumId w:val="67"/>
  </w:num>
  <w:num w:numId="31" w16cid:durableId="1161626792">
    <w:abstractNumId w:val="65"/>
  </w:num>
  <w:num w:numId="32" w16cid:durableId="1685327045">
    <w:abstractNumId w:val="52"/>
  </w:num>
  <w:num w:numId="33" w16cid:durableId="378673044">
    <w:abstractNumId w:val="56"/>
  </w:num>
  <w:num w:numId="34" w16cid:durableId="1107313721">
    <w:abstractNumId w:val="53"/>
  </w:num>
  <w:num w:numId="35" w16cid:durableId="352800678">
    <w:abstractNumId w:val="27"/>
  </w:num>
  <w:num w:numId="36" w16cid:durableId="1952514494">
    <w:abstractNumId w:val="36"/>
  </w:num>
  <w:num w:numId="37" w16cid:durableId="1673291752">
    <w:abstractNumId w:val="42"/>
  </w:num>
  <w:num w:numId="38" w16cid:durableId="560168166">
    <w:abstractNumId w:val="63"/>
  </w:num>
  <w:num w:numId="39" w16cid:durableId="1717125600">
    <w:abstractNumId w:val="30"/>
  </w:num>
  <w:num w:numId="40" w16cid:durableId="286818121">
    <w:abstractNumId w:val="44"/>
  </w:num>
  <w:num w:numId="41" w16cid:durableId="1635523994">
    <w:abstractNumId w:val="21"/>
  </w:num>
  <w:num w:numId="42" w16cid:durableId="1137407417">
    <w:abstractNumId w:val="55"/>
  </w:num>
  <w:num w:numId="43" w16cid:durableId="1897739296">
    <w:abstractNumId w:val="57"/>
  </w:num>
  <w:num w:numId="44" w16cid:durableId="247810994">
    <w:abstractNumId w:val="4"/>
  </w:num>
  <w:num w:numId="45" w16cid:durableId="1368484901">
    <w:abstractNumId w:val="40"/>
  </w:num>
  <w:num w:numId="46" w16cid:durableId="1387140088">
    <w:abstractNumId w:val="43"/>
  </w:num>
  <w:num w:numId="47" w16cid:durableId="1616983505">
    <w:abstractNumId w:val="39"/>
  </w:num>
  <w:num w:numId="48" w16cid:durableId="1623488836">
    <w:abstractNumId w:val="68"/>
  </w:num>
  <w:num w:numId="49" w16cid:durableId="779493450">
    <w:abstractNumId w:val="45"/>
  </w:num>
  <w:num w:numId="50" w16cid:durableId="519439997">
    <w:abstractNumId w:val="50"/>
  </w:num>
  <w:num w:numId="51" w16cid:durableId="484275963">
    <w:abstractNumId w:val="0"/>
  </w:num>
  <w:num w:numId="52" w16cid:durableId="304162154">
    <w:abstractNumId w:val="29"/>
  </w:num>
  <w:num w:numId="53" w16cid:durableId="387261389">
    <w:abstractNumId w:val="2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43"/>
    <w:rsid w:val="00054CA5"/>
    <w:rsid w:val="000977F1"/>
    <w:rsid w:val="000B197E"/>
    <w:rsid w:val="000C5396"/>
    <w:rsid w:val="000D0B3C"/>
    <w:rsid w:val="000F01B9"/>
    <w:rsid w:val="00123DCE"/>
    <w:rsid w:val="00140E0E"/>
    <w:rsid w:val="0015719E"/>
    <w:rsid w:val="00171B48"/>
    <w:rsid w:val="001960B7"/>
    <w:rsid w:val="002176F5"/>
    <w:rsid w:val="002551BC"/>
    <w:rsid w:val="00292DBB"/>
    <w:rsid w:val="00295593"/>
    <w:rsid w:val="002B4665"/>
    <w:rsid w:val="002B6004"/>
    <w:rsid w:val="002B764D"/>
    <w:rsid w:val="002D28FC"/>
    <w:rsid w:val="002F2B15"/>
    <w:rsid w:val="002F30DB"/>
    <w:rsid w:val="00336721"/>
    <w:rsid w:val="0034047C"/>
    <w:rsid w:val="003815B5"/>
    <w:rsid w:val="00385D71"/>
    <w:rsid w:val="003937E3"/>
    <w:rsid w:val="003960B3"/>
    <w:rsid w:val="003C4451"/>
    <w:rsid w:val="003D2A38"/>
    <w:rsid w:val="003D6EC1"/>
    <w:rsid w:val="00406495"/>
    <w:rsid w:val="00437C32"/>
    <w:rsid w:val="00444E33"/>
    <w:rsid w:val="004470D0"/>
    <w:rsid w:val="004648D5"/>
    <w:rsid w:val="00465E51"/>
    <w:rsid w:val="004A526D"/>
    <w:rsid w:val="004D3C82"/>
    <w:rsid w:val="004E57FD"/>
    <w:rsid w:val="004E78E8"/>
    <w:rsid w:val="00505A51"/>
    <w:rsid w:val="00590B30"/>
    <w:rsid w:val="00592D0A"/>
    <w:rsid w:val="005949CB"/>
    <w:rsid w:val="005A35AB"/>
    <w:rsid w:val="005A6BF8"/>
    <w:rsid w:val="005C6795"/>
    <w:rsid w:val="005E7309"/>
    <w:rsid w:val="006875F8"/>
    <w:rsid w:val="007012FF"/>
    <w:rsid w:val="0071429D"/>
    <w:rsid w:val="0072656B"/>
    <w:rsid w:val="00726673"/>
    <w:rsid w:val="00727CEF"/>
    <w:rsid w:val="00730078"/>
    <w:rsid w:val="00747E70"/>
    <w:rsid w:val="00760B1E"/>
    <w:rsid w:val="00774361"/>
    <w:rsid w:val="00776D57"/>
    <w:rsid w:val="007933DE"/>
    <w:rsid w:val="007B2533"/>
    <w:rsid w:val="007C380A"/>
    <w:rsid w:val="0080486E"/>
    <w:rsid w:val="00804B9B"/>
    <w:rsid w:val="0082175E"/>
    <w:rsid w:val="008604A6"/>
    <w:rsid w:val="00863D55"/>
    <w:rsid w:val="00874C0F"/>
    <w:rsid w:val="0088686E"/>
    <w:rsid w:val="008A5CEF"/>
    <w:rsid w:val="008B20D5"/>
    <w:rsid w:val="008B4EB9"/>
    <w:rsid w:val="008E028C"/>
    <w:rsid w:val="00904992"/>
    <w:rsid w:val="00910981"/>
    <w:rsid w:val="009962B8"/>
    <w:rsid w:val="009F70E1"/>
    <w:rsid w:val="00A1434E"/>
    <w:rsid w:val="00A95CA5"/>
    <w:rsid w:val="00AA1051"/>
    <w:rsid w:val="00AA32B4"/>
    <w:rsid w:val="00AD7F0E"/>
    <w:rsid w:val="00AE729E"/>
    <w:rsid w:val="00AF5808"/>
    <w:rsid w:val="00B04FB9"/>
    <w:rsid w:val="00B36CB7"/>
    <w:rsid w:val="00B37C43"/>
    <w:rsid w:val="00B43E9B"/>
    <w:rsid w:val="00B75E79"/>
    <w:rsid w:val="00BA2F72"/>
    <w:rsid w:val="00BC5E0B"/>
    <w:rsid w:val="00C31116"/>
    <w:rsid w:val="00C32758"/>
    <w:rsid w:val="00C34BAF"/>
    <w:rsid w:val="00C63917"/>
    <w:rsid w:val="00C738D3"/>
    <w:rsid w:val="00C85AA8"/>
    <w:rsid w:val="00C9427B"/>
    <w:rsid w:val="00C94DD1"/>
    <w:rsid w:val="00C94EE6"/>
    <w:rsid w:val="00CD6352"/>
    <w:rsid w:val="00CD7478"/>
    <w:rsid w:val="00D11BB6"/>
    <w:rsid w:val="00D15855"/>
    <w:rsid w:val="00D36E56"/>
    <w:rsid w:val="00D6703E"/>
    <w:rsid w:val="00D90DDE"/>
    <w:rsid w:val="00D930BC"/>
    <w:rsid w:val="00DB14E8"/>
    <w:rsid w:val="00DD2768"/>
    <w:rsid w:val="00E01FAB"/>
    <w:rsid w:val="00E05434"/>
    <w:rsid w:val="00EB6FFB"/>
    <w:rsid w:val="00EC6ACD"/>
    <w:rsid w:val="00EC7BED"/>
    <w:rsid w:val="00EF66F0"/>
    <w:rsid w:val="00F85B68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7AADF49F"/>
  <w15:chartTrackingRefBased/>
  <w15:docId w15:val="{23C3DA33-B256-4269-AD5C-3EBC91AA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qFormat/>
    <w:pPr>
      <w:keepNext/>
      <w:spacing w:after="0" w:line="240" w:lineRule="auto"/>
      <w:outlineLvl w:val="3"/>
    </w:pPr>
    <w:rPr>
      <w:rFonts w:ascii="Univers-PL" w:eastAsia="Times New Roman" w:hAnsi="Univers-PL"/>
      <w:i/>
      <w:sz w:val="28"/>
      <w:szCs w:val="20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Univers-PL" w:eastAsia="Times New Roman" w:hAnsi="Univers-PL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qFormat/>
    <w:pPr>
      <w:keepNext/>
      <w:numPr>
        <w:numId w:val="10"/>
      </w:numPr>
      <w:spacing w:before="240" w:after="120"/>
      <w:ind w:left="1077"/>
      <w:jc w:val="center"/>
      <w:outlineLvl w:val="8"/>
    </w:pPr>
    <w:rPr>
      <w:rFonts w:ascii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after="0" w:line="240" w:lineRule="auto"/>
      <w:jc w:val="center"/>
    </w:pPr>
    <w:rPr>
      <w:rFonts w:ascii="Univers-PL" w:eastAsia="Times New Roman" w:hAnsi="Univers-PL"/>
      <w:b/>
      <w:sz w:val="40"/>
      <w:szCs w:val="20"/>
      <w:lang w:eastAsia="pl-PL"/>
    </w:rPr>
  </w:style>
  <w:style w:type="character" w:customStyle="1" w:styleId="TytuZnak">
    <w:name w:val="Tytuł Znak"/>
    <w:rPr>
      <w:rFonts w:ascii="Univers-PL" w:eastAsia="Times New Roman" w:hAnsi="Univers-PL"/>
      <w:b/>
      <w:sz w:val="40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Univers-PL" w:eastAsia="Times New Roman" w:hAnsi="Univers-PL"/>
      <w:i/>
      <w:sz w:val="28"/>
    </w:rPr>
  </w:style>
  <w:style w:type="character" w:customStyle="1" w:styleId="Nagwek5Znak">
    <w:name w:val="Nagłówek 5 Znak"/>
    <w:rPr>
      <w:rFonts w:ascii="Univers-PL" w:eastAsia="Times New Roman" w:hAnsi="Univers-PL"/>
      <w:b/>
      <w:i/>
      <w:sz w:val="26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StopkaZnak">
    <w:name w:val="Stopka Znak"/>
    <w:rPr>
      <w:rFonts w:ascii="Arial" w:eastAsia="Times New Roman" w:hAnsi="Arial"/>
      <w:sz w:val="24"/>
    </w:rPr>
  </w:style>
  <w:style w:type="character" w:styleId="Hipercze">
    <w:name w:val="Hyperlink"/>
    <w:semiHidden/>
    <w:rPr>
      <w:color w:val="0000FF"/>
      <w:u w:val="single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rPr>
      <w:rFonts w:ascii="Times New Roman" w:eastAsia="Times New Roman" w:hAnsi="Times New Roman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gwek8Znak">
    <w:name w:val="Nagłówek 8 Znak"/>
    <w:rPr>
      <w:rFonts w:eastAsia="Times New Roman"/>
      <w:i/>
      <w:iCs/>
      <w:sz w:val="24"/>
      <w:szCs w:val="24"/>
    </w:rPr>
  </w:style>
  <w:style w:type="paragraph" w:styleId="Tekstpodstawowy">
    <w:name w:val="Body Text"/>
    <w:basedOn w:val="Normalny"/>
    <w:semiHidden/>
    <w:pPr>
      <w:spacing w:after="0" w:line="36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/>
      <w:b/>
      <w:sz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sz w:val="22"/>
      <w:szCs w:val="22"/>
      <w:lang w:eastAsia="en-US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Akapitzlist1">
    <w:name w:val="Akapit z listą1"/>
    <w:basedOn w:val="Normalny"/>
    <w:pPr>
      <w:ind w:left="720"/>
    </w:pPr>
    <w:rPr>
      <w:rFonts w:eastAsia="Times New Roman"/>
    </w:rPr>
  </w:style>
  <w:style w:type="paragraph" w:customStyle="1" w:styleId="Tekstpodstawowy31">
    <w:name w:val="Tekst podstawowy 31"/>
    <w:basedOn w:val="Normalny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semiHidden/>
    <w:rPr>
      <w:sz w:val="16"/>
      <w:szCs w:val="16"/>
      <w:lang w:eastAsia="en-US"/>
    </w:r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rPr>
      <w:rFonts w:ascii="Arial" w:eastAsia="Times New Roman" w:hAnsi="Arial"/>
      <w:sz w:val="24"/>
    </w:rPr>
  </w:style>
  <w:style w:type="paragraph" w:customStyle="1" w:styleId="Tekstpodstawowywcity21">
    <w:name w:val="Tekst podstawowy wcięty 21"/>
    <w:basedOn w:val="Normalny"/>
    <w:pPr>
      <w:widowControl w:val="0"/>
      <w:suppressAutoHyphens/>
      <w:spacing w:after="120" w:line="480" w:lineRule="auto"/>
      <w:ind w:left="283"/>
    </w:pPr>
    <w:rPr>
      <w:rFonts w:ascii="Times New Roman" w:eastAsia="Tahoma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rPr>
      <w:sz w:val="20"/>
      <w:szCs w:val="20"/>
      <w:lang w:val="x-none"/>
    </w:rPr>
  </w:style>
  <w:style w:type="character" w:customStyle="1" w:styleId="TekstprzypisudolnegoZnak">
    <w:name w:val="Tekst przypisu dolnego Znak"/>
    <w:semiHidden/>
    <w:rPr>
      <w:lang w:eastAsia="en-US"/>
    </w:rPr>
  </w:style>
  <w:style w:type="character" w:customStyle="1" w:styleId="Znakiprzypiswdolnych">
    <w:name w:val="Znaki przypisów dolnych"/>
    <w:rPr>
      <w:vertAlign w:val="superscript"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semiHidden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Wykluczenie</vt:lpstr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Wykluczenie</dc:title>
  <dc:subject>Specyfikacja BARWICE</dc:subject>
  <dc:creator>Leszek Mierzejewski</dc:creator>
  <cp:keywords/>
  <cp:lastModifiedBy>Krzysztof Straszewski</cp:lastModifiedBy>
  <cp:revision>40</cp:revision>
  <cp:lastPrinted>2013-10-04T11:23:00Z</cp:lastPrinted>
  <dcterms:created xsi:type="dcterms:W3CDTF">2019-01-28T13:34:00Z</dcterms:created>
  <dcterms:modified xsi:type="dcterms:W3CDTF">2026-02-03T13:20:00Z</dcterms:modified>
</cp:coreProperties>
</file>